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26116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0E4D54">
        <w:rPr>
          <w:rFonts w:ascii="Garamond" w:hAnsi="Garamond"/>
          <w:sz w:val="24"/>
          <w:szCs w:val="24"/>
        </w:rPr>
        <w:t>49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0CDC87E3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E4D54" w:rsidRPr="00BC0A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https://zakazky.zcu.cz/contract_display_4952.html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C705F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0</w:t>
      </w:r>
      <w:r w:rsidR="000E4D54">
        <w:rPr>
          <w:rFonts w:ascii="Garamond" w:hAnsi="Garamond" w:cs="Arial"/>
          <w:b/>
          <w:sz w:val="22"/>
          <w:szCs w:val="22"/>
        </w:rPr>
        <w:t>8</w:t>
      </w:r>
      <w:r w:rsidR="00480043">
        <w:rPr>
          <w:rFonts w:ascii="Garamond" w:hAnsi="Garamond" w:cs="Arial"/>
          <w:b/>
          <w:sz w:val="22"/>
          <w:szCs w:val="22"/>
        </w:rPr>
        <w:t>.</w:t>
      </w:r>
      <w:r w:rsidR="000E4D54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413F1B">
        <w:rPr>
          <w:rFonts w:ascii="Garamond" w:hAnsi="Garamond" w:cs="Arial"/>
          <w:b/>
          <w:sz w:val="22"/>
          <w:szCs w:val="22"/>
        </w:rPr>
        <w:t>0</w:t>
      </w:r>
      <w:r w:rsidR="00646D9E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6520A85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F7C63" w14:textId="77777777" w:rsidR="009662DA" w:rsidRDefault="009662DA" w:rsidP="00795AAC">
      <w:r>
        <w:separator/>
      </w:r>
    </w:p>
  </w:endnote>
  <w:endnote w:type="continuationSeparator" w:id="0">
    <w:p w14:paraId="60973906" w14:textId="77777777" w:rsidR="009662DA" w:rsidRDefault="009662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7AC82F5" w:rsidR="00AD69FB" w:rsidRPr="00EB6175" w:rsidRDefault="000E4D54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5028A47B" wp14:editId="39770DCD">
          <wp:extent cx="5848985" cy="121856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18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A2974" w14:textId="77777777" w:rsidR="009662DA" w:rsidRDefault="009662DA" w:rsidP="00795AAC">
      <w:r>
        <w:separator/>
      </w:r>
    </w:p>
  </w:footnote>
  <w:footnote w:type="continuationSeparator" w:id="0">
    <w:p w14:paraId="29BCC839" w14:textId="77777777" w:rsidR="009662DA" w:rsidRDefault="009662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E4D54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2A0C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3F1B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662DA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2B7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5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4BlG+76Acn2oMvvfIkcP2lCBzV2V4D7xLneka/dg1JM=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JAz83Rn0cs6UhpH35qBgOFcpsevXwQLBkJW4PU4BFbs=</DigestValue>
    </Reference>
  </SignedInfo>
  <SignatureValue>SN939AlGL34YJMhdHoothWlebQM21r0ZpDCRIZGGuni7HwRAijKGt0mv1AA208iDjjohJe5Y1CVM
U7zXQIe/hwTQpX3Aklg1XyZXNrCgWat0Q0ygE2QfJBFr19b1C+rNovVEZWBDZdEPfxxGEyCyy5di
dByThrilAfMrjgDXjt03rKYPL0JVsZUsawz2THRCYHakiA9xd/A9i6Nto2npssBQDu1Z/dg/CpJw
D2tedauAH8RLhTrd+GcuOjaX3DpYuFywmVw2g3E/4yb301ZJJraB7Nk/XP24y5y8HS3cq86JJVXH
QEO67GxZwRCNf7twrPSCPufRfdKjSyuQT71Lxg==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hJ2PF8kEREPebSEqaSUmG2S6yAY7xxLnpK/1Yy4/h3I=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mh1+HHBFd5Ya5vVlKRtYnBVgbhLqAVqO2LbQstggYF0=</DigestValue>
      </Reference>
      <Reference URI="/word/endnotes.xml?ContentType=application/vnd.openxmlformats-officedocument.wordprocessingml.endnotes+xml">
        <DigestMethod Algorithm="http://www.w3.org/2001/04/xmlenc#sha256"/>
        <DigestValue>/kW1EZeOr1wn2OedOUtA8Ftp5LYeGTvakQYCOa0yu50=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ODbPMSQChKmXWIwNPAashTpWCmY6r7vMAQUiHAfEcI8=</DigestValue>
      </Reference>
      <Reference URI="/word/footnotes.xml?ContentType=application/vnd.openxmlformats-officedocument.wordprocessingml.footnotes+xml">
        <DigestMethod Algorithm="http://www.w3.org/2001/04/xmlenc#sha256"/>
        <DigestValue>UGQHqqlfHAeuz6NLTAR4lulREJ6DQY9XPCgWAIT0vG4=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w1Ugl3IZ7bnACvVMjFqLR6F2DqQf6IvHFkkoHayeeYg=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aLKKzoqxGULeCbF2SwTdoj2DKmxTZBPirsWK8fHhQYg=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2021-10-27T10:44:32Z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2021-10-27T10:44:32Z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9CB38-BCC4-4E22-BF56-1DDC7235E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2065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9</cp:revision>
  <cp:lastPrinted>2018-08-08T13:48:00Z</cp:lastPrinted>
  <dcterms:created xsi:type="dcterms:W3CDTF">2021-05-26T09:56:00Z</dcterms:created>
  <dcterms:modified xsi:type="dcterms:W3CDTF">2021-10-27T10:44:00Z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